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1A2F6342" w:rsidR="00443CE5" w:rsidRDefault="00B33946"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w:t>
      </w:r>
      <w:r w:rsidR="00660DBE">
        <w:rPr>
          <w:rFonts w:ascii="Arial Narrow" w:eastAsia="Arial" w:hAnsi="Arial Narrow" w:cstheme="majorHAnsi"/>
          <w:b/>
          <w:i/>
          <w:sz w:val="28"/>
          <w:szCs w:val="28"/>
        </w:rPr>
        <w:t>Zabezpečenie pamätných medailí KDI + OPP</w:t>
      </w:r>
      <w:r w:rsidR="009F11B3">
        <w:rPr>
          <w:rFonts w:ascii="Arial Narrow" w:eastAsia="Arial" w:hAnsi="Arial Narrow" w:cstheme="majorHAnsi"/>
          <w:b/>
          <w:i/>
          <w:sz w:val="28"/>
          <w:szCs w:val="28"/>
        </w:rPr>
        <w:t xml:space="preserve"> pre KR PZ Trenčín</w:t>
      </w:r>
      <w:r w:rsidR="00E363F1">
        <w:rPr>
          <w:rFonts w:ascii="Arial Narrow" w:eastAsia="Arial" w:hAnsi="Arial Narrow" w:cstheme="majorHAnsi"/>
          <w:b/>
          <w:i/>
          <w:sz w:val="28"/>
          <w:szCs w:val="28"/>
        </w:rPr>
        <w:t xml:space="preserve">“ </w:t>
      </w:r>
    </w:p>
    <w:p w14:paraId="6A983EC2" w14:textId="5189CCE0"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660DBE">
        <w:rPr>
          <w:rFonts w:ascii="Arial Narrow" w:hAnsi="Arial Narrow"/>
          <w:b/>
          <w:i/>
          <w:color w:val="333333"/>
          <w:sz w:val="28"/>
          <w:szCs w:val="28"/>
          <w:shd w:val="clear" w:color="auto" w:fill="FFFFFF"/>
        </w:rPr>
        <w:t>63401</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6A38F646"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3037EE">
        <w:rPr>
          <w:rFonts w:ascii="Arial Narrow" w:hAnsi="Arial Narrow"/>
        </w:rPr>
        <w:t>1</w:t>
      </w:r>
      <w:bookmarkStart w:id="0" w:name="_GoBack"/>
      <w:bookmarkEnd w:id="0"/>
      <w:r w:rsidR="003037EE">
        <w:rPr>
          <w:rFonts w:ascii="Arial Narrow" w:hAnsi="Arial Narrow"/>
        </w:rPr>
        <w:t>0</w:t>
      </w:r>
      <w:r w:rsidR="00F068BC" w:rsidRPr="008F356F">
        <w:rPr>
          <w:rFonts w:ascii="Arial Narrow" w:hAnsi="Arial Narrow"/>
        </w:rPr>
        <w:t>.</w:t>
      </w:r>
      <w:r w:rsidR="00660DBE">
        <w:rPr>
          <w:rFonts w:ascii="Arial Narrow" w:hAnsi="Arial Narrow"/>
        </w:rPr>
        <w:t>03.2025</w:t>
      </w:r>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0DFE42A8" w14:textId="72C91470" w:rsidR="00660DBE" w:rsidRPr="00660DBE" w:rsidRDefault="003418F7" w:rsidP="003418F7">
      <w:pPr>
        <w:spacing w:line="276" w:lineRule="auto"/>
        <w:jc w:val="both"/>
        <w:rPr>
          <w:rFonts w:ascii="Arial Narrow" w:hAnsi="Arial Narrow"/>
        </w:rPr>
      </w:pPr>
      <w:r w:rsidRPr="00645352">
        <w:rPr>
          <w:rFonts w:ascii="Arial Narrow" w:hAnsi="Arial Narrow"/>
        </w:rPr>
        <w:t xml:space="preserve">KO: </w:t>
      </w:r>
      <w:r w:rsidR="00443CE5">
        <w:rPr>
          <w:rFonts w:ascii="Arial Narrow" w:hAnsi="Arial Narrow"/>
        </w:rPr>
        <w:t xml:space="preserve">  </w:t>
      </w:r>
      <w:r w:rsidR="00660DBE" w:rsidRPr="00660DBE">
        <w:rPr>
          <w:rFonts w:ascii="Arial Narrow" w:hAnsi="Arial Narrow"/>
          <w:u w:val="single"/>
        </w:rPr>
        <w:t>https://josephine.proebiz.com/sk/tender/63401/summary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CA6C6D"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72198232" w14:textId="77777777" w:rsidR="00660DBE" w:rsidRDefault="00DE693B" w:rsidP="00DE693B">
      <w:pPr>
        <w:pStyle w:val="Bezriadkovania"/>
        <w:tabs>
          <w:tab w:val="left" w:pos="708"/>
        </w:tabs>
        <w:spacing w:line="276" w:lineRule="auto"/>
        <w:contextualSpacing/>
        <w:jc w:val="both"/>
        <w:rPr>
          <w:rFonts w:ascii="Arial Narrow" w:hAnsi="Arial Narrow"/>
        </w:rPr>
      </w:pPr>
      <w:r w:rsidRPr="00DE693B">
        <w:rPr>
          <w:rFonts w:ascii="Arial Narrow" w:hAnsi="Arial Narrow"/>
        </w:rPr>
        <w:t xml:space="preserve">Predmetom zákazky je obstaranie </w:t>
      </w:r>
      <w:r w:rsidR="00666216">
        <w:rPr>
          <w:rFonts w:ascii="Arial Narrow" w:hAnsi="Arial Narrow"/>
        </w:rPr>
        <w:t xml:space="preserve">pamätných medailí v </w:t>
      </w:r>
      <w:proofErr w:type="spellStart"/>
      <w:r w:rsidR="00666216">
        <w:rPr>
          <w:rFonts w:ascii="Arial Narrow" w:hAnsi="Arial Narrow"/>
        </w:rPr>
        <w:t>etui</w:t>
      </w:r>
      <w:proofErr w:type="spellEnd"/>
      <w:r w:rsidR="00660DBE">
        <w:rPr>
          <w:rFonts w:ascii="Arial Narrow" w:hAnsi="Arial Narrow"/>
        </w:rPr>
        <w:t xml:space="preserve"> pre  KR PZ Trenčín: </w:t>
      </w:r>
    </w:p>
    <w:p w14:paraId="3BA30A11" w14:textId="53486572" w:rsidR="00253BCC" w:rsidRDefault="00660DBE" w:rsidP="00DE693B">
      <w:pPr>
        <w:pStyle w:val="Bezriadkovania"/>
        <w:tabs>
          <w:tab w:val="left" w:pos="708"/>
        </w:tabs>
        <w:spacing w:line="276" w:lineRule="auto"/>
        <w:contextualSpacing/>
        <w:jc w:val="both"/>
        <w:rPr>
          <w:rFonts w:ascii="Arial Narrow" w:hAnsi="Arial Narrow"/>
        </w:rPr>
      </w:pPr>
      <w:r>
        <w:rPr>
          <w:rFonts w:ascii="Arial Narrow" w:hAnsi="Arial Narrow"/>
        </w:rPr>
        <w:t xml:space="preserve">Krajský dopravný inšpektorát (KDI)  a Odbor poriadkovej polície (OPP). </w:t>
      </w:r>
      <w:r w:rsidR="00253BCC">
        <w:rPr>
          <w:rFonts w:ascii="Arial Narrow" w:hAnsi="Arial Narrow"/>
        </w:rPr>
        <w:t xml:space="preserve"> </w:t>
      </w:r>
    </w:p>
    <w:p w14:paraId="43B15FB4" w14:textId="0524A147" w:rsidR="00A03717" w:rsidRPr="00645352" w:rsidRDefault="002043C7" w:rsidP="00645352">
      <w:pPr>
        <w:pStyle w:val="Bezriadkovania"/>
        <w:tabs>
          <w:tab w:val="left" w:pos="708"/>
        </w:tabs>
        <w:spacing w:line="276" w:lineRule="auto"/>
        <w:contextualSpacing/>
        <w:jc w:val="both"/>
        <w:rPr>
          <w:rFonts w:ascii="Arial Narrow" w:hAnsi="Arial Narrow"/>
        </w:rPr>
      </w:pPr>
      <w:r>
        <w:rPr>
          <w:rFonts w:ascii="Arial Narrow" w:hAnsi="Arial Narrow"/>
        </w:rPr>
        <w:t>Požaduje sa dodanie tovaru do miesta dodania a</w:t>
      </w:r>
      <w:r w:rsidR="00C61F5B" w:rsidRPr="00645352">
        <w:rPr>
          <w:rFonts w:ascii="Arial Narrow" w:hAnsi="Arial Narrow"/>
        </w:rPr>
        <w:t xml:space="preserve">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w:t>
      </w:r>
      <w:r>
        <w:rPr>
          <w:rFonts w:ascii="Arial Narrow" w:eastAsia="Calibri" w:hAnsi="Arial Narrow"/>
        </w:rPr>
        <w:t xml:space="preserve"> </w:t>
      </w:r>
      <w:r w:rsidR="008E4EE8" w:rsidRPr="00645352">
        <w:rPr>
          <w:rFonts w:ascii="Arial Narrow" w:eastAsia="Calibri" w:hAnsi="Arial Narrow"/>
        </w:rPr>
        <w:t xml:space="preserve"> </w:t>
      </w:r>
    </w:p>
    <w:p w14:paraId="5D205D46" w14:textId="77777777" w:rsidR="00A03717" w:rsidRPr="00FB66E1" w:rsidRDefault="00A03717" w:rsidP="00CB1AD0">
      <w:pPr>
        <w:spacing w:line="276" w:lineRule="auto"/>
        <w:jc w:val="both"/>
        <w:rPr>
          <w:rFonts w:ascii="Arial Narrow" w:eastAsia="Calibri" w:hAnsi="Arial Narrow"/>
        </w:rPr>
      </w:pPr>
    </w:p>
    <w:p w14:paraId="5A60E6AA" w14:textId="099A3477"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660DBE">
        <w:rPr>
          <w:rFonts w:ascii="Arial Narrow" w:hAnsi="Arial Narrow" w:cs="Arial Narrow"/>
          <w:b/>
          <w:color w:val="000000"/>
        </w:rPr>
        <w:t>2 916</w:t>
      </w:r>
      <w:r w:rsidR="00AA3818">
        <w:rPr>
          <w:rFonts w:ascii="Arial Narrow" w:hAnsi="Arial Narrow" w:cs="Arial Narrow"/>
          <w:b/>
          <w:color w:val="000000"/>
        </w:rPr>
        <w:t>,</w:t>
      </w:r>
      <w:r w:rsidR="00660DBE">
        <w:rPr>
          <w:rFonts w:ascii="Arial Narrow" w:hAnsi="Arial Narrow" w:cs="Arial Narrow"/>
          <w:b/>
          <w:color w:val="000000"/>
        </w:rPr>
        <w:t>67</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4A89571F"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B96D69">
        <w:rPr>
          <w:rFonts w:ascii="Arial Narrow" w:hAnsi="Arial Narrow"/>
          <w:sz w:val="22"/>
          <w:szCs w:val="22"/>
        </w:rPr>
        <w:t>30</w:t>
      </w:r>
      <w:r w:rsidR="008A48B3" w:rsidRPr="00B66319">
        <w:rPr>
          <w:rFonts w:ascii="Arial Narrow" w:hAnsi="Arial Narrow"/>
          <w:sz w:val="22"/>
          <w:szCs w:val="22"/>
        </w:rPr>
        <w:t xml:space="preserve">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332967BF"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006A197D">
        <w:rPr>
          <w:rFonts w:ascii="Arial Narrow" w:eastAsia="TimesNewRomanPSMT" w:hAnsi="Arial Narrow"/>
          <w:color w:val="000000"/>
        </w:rPr>
        <w:t xml:space="preserve">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59DC3552"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w:t>
      </w:r>
      <w:r w:rsidR="00C572C7">
        <w:rPr>
          <w:rFonts w:ascii="Arial Narrow" w:hAnsi="Arial Narrow"/>
          <w:color w:val="000000"/>
        </w:rPr>
        <w:t xml:space="preserve">iešené v zmysle § 170 </w:t>
      </w:r>
      <w:r w:rsidR="000B63EA" w:rsidRPr="00FB66E1">
        <w:rPr>
          <w:rFonts w:ascii="Arial Narrow" w:hAnsi="Arial Narrow"/>
          <w:color w:val="000000"/>
        </w:rPr>
        <w:t>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3554BAC4"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715B51">
        <w:rPr>
          <w:rFonts w:ascii="Arial Narrow" w:eastAsia="TimesNewRomanPSMT" w:hAnsi="Arial Narrow"/>
        </w:rPr>
        <w:t>Návrh štruktúrovaného rozpočtu 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19B84" w14:textId="77777777" w:rsidR="00CA6C6D" w:rsidRDefault="00CA6C6D">
      <w:r>
        <w:separator/>
      </w:r>
    </w:p>
  </w:endnote>
  <w:endnote w:type="continuationSeparator" w:id="0">
    <w:p w14:paraId="08E3185C" w14:textId="77777777" w:rsidR="00CA6C6D" w:rsidRDefault="00CA6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775513F8"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3037EE" w:rsidRPr="003037EE">
      <w:rPr>
        <w:rFonts w:ascii="Arial Narrow" w:hAnsi="Arial Narrow"/>
        <w:noProof/>
        <w:sz w:val="16"/>
        <w:szCs w:val="16"/>
        <w:lang w:val="sk-SK"/>
      </w:rPr>
      <w:t>4</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26131" w14:textId="77777777" w:rsidR="00CA6C6D" w:rsidRDefault="00CA6C6D">
      <w:r>
        <w:separator/>
      </w:r>
    </w:p>
  </w:footnote>
  <w:footnote w:type="continuationSeparator" w:id="0">
    <w:p w14:paraId="2D9E4CC4" w14:textId="77777777" w:rsidR="00CA6C6D" w:rsidRDefault="00CA6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6"/>
    <w:rsid w:val="00004DC8"/>
    <w:rsid w:val="0000549C"/>
    <w:rsid w:val="00005B38"/>
    <w:rsid w:val="00005C83"/>
    <w:rsid w:val="00005E54"/>
    <w:rsid w:val="00006736"/>
    <w:rsid w:val="00006F72"/>
    <w:rsid w:val="000072D8"/>
    <w:rsid w:val="00007488"/>
    <w:rsid w:val="00007495"/>
    <w:rsid w:val="0000760D"/>
    <w:rsid w:val="00010280"/>
    <w:rsid w:val="00010529"/>
    <w:rsid w:val="000106A4"/>
    <w:rsid w:val="000106C3"/>
    <w:rsid w:val="00012278"/>
    <w:rsid w:val="0001287F"/>
    <w:rsid w:val="00012B8D"/>
    <w:rsid w:val="00012EA1"/>
    <w:rsid w:val="000135D1"/>
    <w:rsid w:val="00013BCB"/>
    <w:rsid w:val="000143D6"/>
    <w:rsid w:val="0001453F"/>
    <w:rsid w:val="000149C4"/>
    <w:rsid w:val="00014A66"/>
    <w:rsid w:val="00015857"/>
    <w:rsid w:val="00015A46"/>
    <w:rsid w:val="00015EC3"/>
    <w:rsid w:val="000160B8"/>
    <w:rsid w:val="00016CBB"/>
    <w:rsid w:val="0001782E"/>
    <w:rsid w:val="00020221"/>
    <w:rsid w:val="0002073F"/>
    <w:rsid w:val="000215AD"/>
    <w:rsid w:val="000216F9"/>
    <w:rsid w:val="00021E2D"/>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2C2A"/>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DFE"/>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0C92"/>
    <w:rsid w:val="00151EF5"/>
    <w:rsid w:val="00152004"/>
    <w:rsid w:val="00152385"/>
    <w:rsid w:val="0015356D"/>
    <w:rsid w:val="00156936"/>
    <w:rsid w:val="00157BE8"/>
    <w:rsid w:val="00162633"/>
    <w:rsid w:val="00162EDB"/>
    <w:rsid w:val="001630D5"/>
    <w:rsid w:val="00164B2E"/>
    <w:rsid w:val="0017009B"/>
    <w:rsid w:val="0017035A"/>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1D4D"/>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24D"/>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3C7"/>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3BCC"/>
    <w:rsid w:val="002551F1"/>
    <w:rsid w:val="00257086"/>
    <w:rsid w:val="0025728E"/>
    <w:rsid w:val="002573A7"/>
    <w:rsid w:val="0026006A"/>
    <w:rsid w:val="002606C0"/>
    <w:rsid w:val="00261650"/>
    <w:rsid w:val="002631FE"/>
    <w:rsid w:val="00263392"/>
    <w:rsid w:val="0026345F"/>
    <w:rsid w:val="00263684"/>
    <w:rsid w:val="00264530"/>
    <w:rsid w:val="002645B7"/>
    <w:rsid w:val="0026500B"/>
    <w:rsid w:val="00265A8E"/>
    <w:rsid w:val="00265BA7"/>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0FCC"/>
    <w:rsid w:val="002C123E"/>
    <w:rsid w:val="002C159A"/>
    <w:rsid w:val="002C3355"/>
    <w:rsid w:val="002C339D"/>
    <w:rsid w:val="002C3DD0"/>
    <w:rsid w:val="002C4323"/>
    <w:rsid w:val="002C4E6D"/>
    <w:rsid w:val="002C4F93"/>
    <w:rsid w:val="002C542E"/>
    <w:rsid w:val="002C5FB4"/>
    <w:rsid w:val="002C6BDD"/>
    <w:rsid w:val="002C7024"/>
    <w:rsid w:val="002C7BC3"/>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4E7"/>
    <w:rsid w:val="003027C4"/>
    <w:rsid w:val="0030294D"/>
    <w:rsid w:val="00302AA6"/>
    <w:rsid w:val="00303582"/>
    <w:rsid w:val="003037EE"/>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C04"/>
    <w:rsid w:val="00316DFF"/>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06A"/>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8FC"/>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079C9"/>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376E9"/>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A1E"/>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C64"/>
    <w:rsid w:val="004B5C71"/>
    <w:rsid w:val="004B737F"/>
    <w:rsid w:val="004B7436"/>
    <w:rsid w:val="004B7D80"/>
    <w:rsid w:val="004C1012"/>
    <w:rsid w:val="004C2E95"/>
    <w:rsid w:val="004C2EA8"/>
    <w:rsid w:val="004C3841"/>
    <w:rsid w:val="004C386F"/>
    <w:rsid w:val="004C46A5"/>
    <w:rsid w:val="004C4FB2"/>
    <w:rsid w:val="004C550E"/>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3A9"/>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DBE"/>
    <w:rsid w:val="00660ED2"/>
    <w:rsid w:val="0066136D"/>
    <w:rsid w:val="00662690"/>
    <w:rsid w:val="00662B2B"/>
    <w:rsid w:val="00663700"/>
    <w:rsid w:val="00663845"/>
    <w:rsid w:val="006648B2"/>
    <w:rsid w:val="00665B32"/>
    <w:rsid w:val="00666216"/>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9736F"/>
    <w:rsid w:val="006A09CB"/>
    <w:rsid w:val="006A197D"/>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63D"/>
    <w:rsid w:val="006B2A8C"/>
    <w:rsid w:val="006B2FB0"/>
    <w:rsid w:val="006B45CC"/>
    <w:rsid w:val="006B5AD1"/>
    <w:rsid w:val="006B648A"/>
    <w:rsid w:val="006B776A"/>
    <w:rsid w:val="006B77DD"/>
    <w:rsid w:val="006B7823"/>
    <w:rsid w:val="006B7E42"/>
    <w:rsid w:val="006C0AE3"/>
    <w:rsid w:val="006C1600"/>
    <w:rsid w:val="006C1EBA"/>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5B51"/>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AA1"/>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602"/>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6255"/>
    <w:rsid w:val="008677B1"/>
    <w:rsid w:val="00867CA1"/>
    <w:rsid w:val="00870413"/>
    <w:rsid w:val="0087048F"/>
    <w:rsid w:val="0087089F"/>
    <w:rsid w:val="008725DD"/>
    <w:rsid w:val="00872D22"/>
    <w:rsid w:val="00873F3E"/>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2EF"/>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24CE"/>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11B3"/>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087E"/>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2562"/>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818"/>
    <w:rsid w:val="00AA3FEB"/>
    <w:rsid w:val="00AA3FF8"/>
    <w:rsid w:val="00AA4222"/>
    <w:rsid w:val="00AA5ABB"/>
    <w:rsid w:val="00AA6530"/>
    <w:rsid w:val="00AA6689"/>
    <w:rsid w:val="00AA7EA6"/>
    <w:rsid w:val="00AB2592"/>
    <w:rsid w:val="00AB26CC"/>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64F"/>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511"/>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946"/>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1742"/>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6D69"/>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5109"/>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847"/>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475"/>
    <w:rsid w:val="00C50A8E"/>
    <w:rsid w:val="00C513FF"/>
    <w:rsid w:val="00C51D3B"/>
    <w:rsid w:val="00C51E94"/>
    <w:rsid w:val="00C523BF"/>
    <w:rsid w:val="00C52C84"/>
    <w:rsid w:val="00C53265"/>
    <w:rsid w:val="00C53408"/>
    <w:rsid w:val="00C53C16"/>
    <w:rsid w:val="00C54FB2"/>
    <w:rsid w:val="00C5514D"/>
    <w:rsid w:val="00C55978"/>
    <w:rsid w:val="00C55B93"/>
    <w:rsid w:val="00C572C7"/>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2EDC"/>
    <w:rsid w:val="00CA3CEF"/>
    <w:rsid w:val="00CA5689"/>
    <w:rsid w:val="00CA5889"/>
    <w:rsid w:val="00CA662E"/>
    <w:rsid w:val="00CA6B07"/>
    <w:rsid w:val="00CA6C6D"/>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2616"/>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0D6"/>
    <w:rsid w:val="00D6563E"/>
    <w:rsid w:val="00D6567A"/>
    <w:rsid w:val="00D65E39"/>
    <w:rsid w:val="00D66674"/>
    <w:rsid w:val="00D677F9"/>
    <w:rsid w:val="00D67E67"/>
    <w:rsid w:val="00D7162A"/>
    <w:rsid w:val="00D7185D"/>
    <w:rsid w:val="00D727B3"/>
    <w:rsid w:val="00D727EF"/>
    <w:rsid w:val="00D72DE0"/>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51F1"/>
    <w:rsid w:val="00DA6320"/>
    <w:rsid w:val="00DB07A2"/>
    <w:rsid w:val="00DB087B"/>
    <w:rsid w:val="00DB169E"/>
    <w:rsid w:val="00DB1AD5"/>
    <w:rsid w:val="00DB24DB"/>
    <w:rsid w:val="00DB24E3"/>
    <w:rsid w:val="00DB321B"/>
    <w:rsid w:val="00DB520D"/>
    <w:rsid w:val="00DB69E2"/>
    <w:rsid w:val="00DB6A70"/>
    <w:rsid w:val="00DB7D56"/>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93B"/>
    <w:rsid w:val="00DE6EF2"/>
    <w:rsid w:val="00DE72FE"/>
    <w:rsid w:val="00DE75B5"/>
    <w:rsid w:val="00DF188A"/>
    <w:rsid w:val="00DF2444"/>
    <w:rsid w:val="00DF2CA4"/>
    <w:rsid w:val="00DF2FFB"/>
    <w:rsid w:val="00DF31EE"/>
    <w:rsid w:val="00DF3353"/>
    <w:rsid w:val="00DF3532"/>
    <w:rsid w:val="00DF389E"/>
    <w:rsid w:val="00DF4293"/>
    <w:rsid w:val="00DF5B9B"/>
    <w:rsid w:val="00DF5DDC"/>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1777"/>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7E"/>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48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3B1"/>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BA"/>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143C"/>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5FF2"/>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3B2"/>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71E20-DBEF-4365-B42E-839641BD8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298</TotalTime>
  <Pages>9</Pages>
  <Words>3038</Words>
  <Characters>17319</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20317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61</cp:revision>
  <cp:lastPrinted>2023-07-31T13:43:00Z</cp:lastPrinted>
  <dcterms:created xsi:type="dcterms:W3CDTF">2024-02-15T08:18:00Z</dcterms:created>
  <dcterms:modified xsi:type="dcterms:W3CDTF">2025-03-10T15:25:00Z</dcterms:modified>
</cp:coreProperties>
</file>